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3C42716C" w:rsidR="00375FAE" w:rsidRDefault="00000040" w:rsidP="00981FE5">
            <w:pPr>
              <w:spacing w:after="0" w:line="240" w:lineRule="auto"/>
              <w:ind w:left="0" w:firstLine="0"/>
              <w:rPr>
                <w:b/>
                <w:bCs/>
                <w:color w:val="000000" w:themeColor="text1"/>
                <w:szCs w:val="24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981FE5" w:rsidRPr="00981FE5">
              <w:rPr>
                <w:b/>
                <w:bCs/>
              </w:rPr>
              <w:t>sprzętu komputerowego na potrzeby pracowni zawodowych Mechanik pojazdów samochodowych oraz Kierowca mechanik,</w:t>
            </w:r>
            <w:r w:rsidR="00981FE5">
              <w:rPr>
                <w:b/>
                <w:bCs/>
              </w:rPr>
              <w:t xml:space="preserve"> </w:t>
            </w:r>
            <w:r w:rsidR="00981FE5" w:rsidRPr="00981FE5">
              <w:rPr>
                <w:b/>
                <w:bCs/>
              </w:rPr>
              <w:t>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37283578" w14:textId="2E8065DD" w:rsidR="00981FE5" w:rsidRPr="00981FE5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 w:val="22"/>
              </w:rPr>
            </w:pPr>
            <w:bookmarkStart w:id="2" w:name="_Hlk206142648"/>
            <w:r>
              <w:rPr>
                <w:color w:val="000000" w:themeColor="text1"/>
                <w:sz w:val="22"/>
              </w:rPr>
              <w:t>*</w:t>
            </w:r>
            <w:r w:rsidRPr="00981FE5">
              <w:rPr>
                <w:color w:val="000000" w:themeColor="text1"/>
                <w:sz w:val="22"/>
              </w:rPr>
              <w:t>Część 1 – Sprzęt komputerowy i akcesoria IT</w:t>
            </w:r>
            <w:bookmarkEnd w:id="2"/>
            <w:r w:rsidRPr="00981FE5">
              <w:rPr>
                <w:color w:val="000000" w:themeColor="text1"/>
                <w:sz w:val="22"/>
              </w:rPr>
              <w:t>,</w:t>
            </w:r>
          </w:p>
          <w:p w14:paraId="1C981589" w14:textId="0ED0AAA0" w:rsidR="00981FE5" w:rsidRPr="00981FE5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*</w:t>
            </w:r>
            <w:r w:rsidRPr="00981FE5">
              <w:rPr>
                <w:color w:val="000000" w:themeColor="text1"/>
                <w:sz w:val="22"/>
              </w:rPr>
              <w:t>Część 2 – Urządzenia drukujące,</w:t>
            </w:r>
          </w:p>
          <w:p w14:paraId="6F8407B2" w14:textId="762E7FB5" w:rsidR="00981FE5" w:rsidRDefault="00981FE5" w:rsidP="00981FE5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     *</w:t>
            </w:r>
            <w:r w:rsidRPr="00981FE5">
              <w:rPr>
                <w:color w:val="000000" w:themeColor="text1"/>
                <w:sz w:val="22"/>
              </w:rPr>
              <w:t>Część 3 – Sprzęt prezentacyjno-dydaktyczny</w:t>
            </w:r>
          </w:p>
          <w:p w14:paraId="72ABD8A5" w14:textId="77777777" w:rsidR="00981FE5" w:rsidRPr="005D77FB" w:rsidRDefault="00981FE5" w:rsidP="00981FE5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09F829DF" w14:textId="7FC50A0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D800C6C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981FE5" w:rsidRPr="00981FE5">
              <w:rPr>
                <w:b/>
              </w:rPr>
              <w:t>dostawę sprzętu komputerowego na potrzeby pracowni zawodowych Mechanik pojazdów samochodowych oraz Kierowca mechanik, w ramach realizacji projektu pn.: "Absolwent ZS nr 2 w Wieluniu – nowe umiejętności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3E4A5799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981FE5">
              <w:t xml:space="preserve"> </w:t>
            </w:r>
            <w:r w:rsidR="00981FE5" w:rsidRPr="00981FE5">
              <w:rPr>
                <w:b/>
                <w:bCs/>
              </w:rPr>
              <w:t>Część 1 – Sprzęt komputerowy i akcesoria IT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 xml:space="preserve"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</w:t>
            </w:r>
            <w:r w:rsidRPr="00FF5B25">
              <w:rPr>
                <w:color w:val="auto"/>
              </w:rPr>
              <w:lastRenderedPageBreak/>
              <w:t>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FD89240" w14:textId="220A37D5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="00981FE5">
              <w:t xml:space="preserve">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Część 2 – Urządzenia drukujące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2E902C3C" w14:textId="5B07B650" w:rsidR="00981FE5" w:rsidRPr="005D77FB" w:rsidRDefault="00981FE5" w:rsidP="00981FE5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>
              <w:t xml:space="preserve"> </w:t>
            </w:r>
            <w:r w:rsidRPr="00981FE5">
              <w:rPr>
                <w:b/>
                <w:bCs/>
                <w:color w:val="000000" w:themeColor="text1"/>
                <w:szCs w:val="24"/>
              </w:rPr>
              <w:t>Część 3 – Sprzęt prezentacyjno-dydaktyczny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6BFDB7C3" w14:textId="77777777" w:rsidR="00981FE5" w:rsidRDefault="00981FE5" w:rsidP="00981FE5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7F7F95FE" w14:textId="77777777" w:rsidR="00981FE5" w:rsidRDefault="00981FE5" w:rsidP="00981FE5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39DD5200" w14:textId="77777777" w:rsidR="00981FE5" w:rsidRDefault="00981FE5" w:rsidP="00981FE5">
            <w:pPr>
              <w:ind w:left="0" w:right="-77" w:firstLine="284"/>
              <w:rPr>
                <w:b/>
                <w:bCs/>
                <w:color w:val="FF0000"/>
                <w:szCs w:val="24"/>
              </w:rPr>
            </w:pPr>
          </w:p>
          <w:p w14:paraId="5782F61D" w14:textId="77777777" w:rsidR="00981FE5" w:rsidRDefault="00981FE5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</w:p>
          <w:p w14:paraId="71539536" w14:textId="77777777" w:rsidR="00981FE5" w:rsidRDefault="00981FE5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</w:p>
          <w:p w14:paraId="0AB3F9AF" w14:textId="5628ABCC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EDA6A57" w:rsidR="006E0EC0" w:rsidRPr="00757F69" w:rsidRDefault="006E0EC0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09DA0BB8" w14:textId="75FABC60" w:rsidR="00981FE5" w:rsidRDefault="00981FE5" w:rsidP="00981FE5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3</w:t>
            </w:r>
          </w:p>
          <w:p w14:paraId="0D005668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0FF8EF9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471CD354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37E4146F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3F0B4C6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0453F097" w14:textId="77777777" w:rsidR="00981FE5" w:rsidRPr="00757F69" w:rsidRDefault="00981FE5" w:rsidP="00981FE5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23419079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25502D9A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FF236E7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5A30FA1B" w14:textId="77777777" w:rsidR="00981FE5" w:rsidRPr="00757F69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3F7D4DF" w14:textId="77777777" w:rsidR="00981FE5" w:rsidRDefault="00981FE5" w:rsidP="00981FE5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75AE3A89" w14:textId="77777777" w:rsidR="00981FE5" w:rsidRDefault="00981FE5" w:rsidP="00981FE5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w Formularzu oferty lub zaznaczeniu więcej niż jednego kwadratu – wówczas Zamawiający przyjmie, że wykonawca deklaruje </w:t>
            </w:r>
            <w:r>
              <w:rPr>
                <w:i/>
                <w:iCs/>
              </w:rPr>
              <w:lastRenderedPageBreak/>
              <w:t>maksymalny termin realizacji przedmiotu zamówienia określony w SWZ i tym samym w tym kryterium otrzyma 0 punktów.</w:t>
            </w:r>
          </w:p>
          <w:p w14:paraId="57010C69" w14:textId="77777777" w:rsidR="00981FE5" w:rsidRDefault="00981FE5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lastRenderedPageBreak/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760013E9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0D6797">
              <w:t xml:space="preserve">dnia </w:t>
            </w:r>
            <w:r w:rsidR="000D6797" w:rsidRPr="000D6797">
              <w:rPr>
                <w:b/>
                <w:bCs/>
              </w:rPr>
              <w:t>11</w:t>
            </w:r>
            <w:r w:rsidR="006E0EC0" w:rsidRPr="000D6797">
              <w:rPr>
                <w:b/>
                <w:bCs/>
              </w:rPr>
              <w:t>.</w:t>
            </w:r>
            <w:r w:rsidR="000D6797" w:rsidRPr="000D6797">
              <w:rPr>
                <w:b/>
                <w:bCs/>
              </w:rPr>
              <w:t>10</w:t>
            </w:r>
            <w:r w:rsidR="006E0EC0" w:rsidRPr="000D6797">
              <w:rPr>
                <w:b/>
                <w:bCs/>
              </w:rPr>
              <w:t>.</w:t>
            </w:r>
            <w:r w:rsidR="00065754" w:rsidRPr="000D6797">
              <w:rPr>
                <w:b/>
                <w:bCs/>
              </w:rPr>
              <w:t>202</w:t>
            </w:r>
            <w:r w:rsidR="000D6CF1" w:rsidRPr="000D6797">
              <w:rPr>
                <w:b/>
                <w:bCs/>
              </w:rPr>
              <w:t>5</w:t>
            </w:r>
            <w:r w:rsidR="00A93C43" w:rsidRPr="000D6797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3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3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lastRenderedPageBreak/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lastRenderedPageBreak/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4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</w:t>
            </w:r>
            <w:r w:rsidRPr="00504E7B">
              <w:rPr>
                <w:i/>
              </w:rPr>
              <w:lastRenderedPageBreak/>
              <w:t xml:space="preserve">do art. 13 ust. 4 lub art. 14 ust. 5 RODO treści oświadczenia wykonawca nie składa </w:t>
            </w:r>
            <w:bookmarkEnd w:id="4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20595B62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2BAF76C4" w14:textId="233F3303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</w:t>
            </w:r>
            <w:r w:rsidRPr="00FF5B25">
              <w:rPr>
                <w:color w:val="auto"/>
              </w:rPr>
              <w:lastRenderedPageBreak/>
              <w:t xml:space="preserve">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925C86B" w14:textId="77777777" w:rsidR="00981FE5" w:rsidRDefault="00187FB7" w:rsidP="00EE5E34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  <w:r w:rsidR="00981FE5">
              <w:rPr>
                <w:b/>
                <w:bCs/>
              </w:rPr>
              <w:t xml:space="preserve"> </w:t>
            </w:r>
          </w:p>
          <w:p w14:paraId="6318A36C" w14:textId="2DB4F478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981FE5" w:rsidRPr="00504E7B" w14:paraId="36AE54C8" w14:textId="77777777" w:rsidTr="00AC6806">
        <w:tc>
          <w:tcPr>
            <w:tcW w:w="9058" w:type="dxa"/>
          </w:tcPr>
          <w:p w14:paraId="4B969C8F" w14:textId="218FD33A" w:rsidR="00981FE5" w:rsidRDefault="00981FE5" w:rsidP="00981FE5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3</w:t>
            </w:r>
            <w:r w:rsidRPr="006E0EC0">
              <w:t>*</w:t>
            </w:r>
          </w:p>
          <w:p w14:paraId="6C00F9A1" w14:textId="77777777" w:rsidR="00981FE5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7C7593F7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</w:pPr>
            <w:r w:rsidRPr="00E70A3B">
              <w:lastRenderedPageBreak/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5BA5BF2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19663E7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4FE8F290" w14:textId="02761B45" w:rsidR="00981FE5" w:rsidRPr="006E0EC0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lastRenderedPageBreak/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21B1349F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53099D60" w14:textId="3947A26E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3D1D7609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5" w:name="_Hlk179737125"/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1: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Sprzęt komputerowy i akcesoria IT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5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2161584F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="00981FE5" w:rsidRPr="00981FE5">
              <w:rPr>
                <w:b/>
                <w:bCs/>
                <w:color w:val="000000" w:themeColor="text1"/>
                <w:szCs w:val="24"/>
              </w:rPr>
              <w:t>Urządzenia drukujące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2FF7C34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8EF4D34" w14:textId="4F0BCBF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81FE5" w:rsidRPr="00504E7B" w14:paraId="4C6C5BBB" w14:textId="77777777" w:rsidTr="00D96595">
        <w:tc>
          <w:tcPr>
            <w:tcW w:w="9058" w:type="dxa"/>
            <w:shd w:val="clear" w:color="auto" w:fill="F2F2F2" w:themeFill="background1" w:themeFillShade="F2"/>
          </w:tcPr>
          <w:p w14:paraId="557D8BE3" w14:textId="6B9F08C4" w:rsidR="00981FE5" w:rsidRPr="00504E7B" w:rsidRDefault="00981FE5" w:rsidP="00981FE5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3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Pr="00981FE5">
              <w:rPr>
                <w:b/>
                <w:bCs/>
                <w:color w:val="000000" w:themeColor="text1"/>
                <w:szCs w:val="24"/>
              </w:rPr>
              <w:t>Sprzęt prezentacyjno-dydaktyczny</w:t>
            </w:r>
          </w:p>
        </w:tc>
      </w:tr>
      <w:tr w:rsidR="00981FE5" w:rsidRPr="00504E7B" w14:paraId="12C39DFA" w14:textId="77777777" w:rsidTr="00AC6806">
        <w:tc>
          <w:tcPr>
            <w:tcW w:w="9058" w:type="dxa"/>
          </w:tcPr>
          <w:p w14:paraId="77FBD266" w14:textId="022BA96E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981FE5" w:rsidRPr="00504E7B" w14:paraId="76ED1A92" w14:textId="77777777" w:rsidTr="00AC6806">
        <w:tc>
          <w:tcPr>
            <w:tcW w:w="9058" w:type="dxa"/>
          </w:tcPr>
          <w:p w14:paraId="600F9E8D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52426CE7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5958B70D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560E1FF7" w14:textId="3B736575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[……………………………………………………………………………........................]</w:t>
            </w:r>
          </w:p>
        </w:tc>
      </w:tr>
      <w:tr w:rsidR="00981FE5" w:rsidRPr="00504E7B" w14:paraId="25502B83" w14:textId="77777777" w:rsidTr="00AC6806">
        <w:tc>
          <w:tcPr>
            <w:tcW w:w="9058" w:type="dxa"/>
          </w:tcPr>
          <w:p w14:paraId="55081D62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lastRenderedPageBreak/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335C175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EF72250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AD7010C" w14:textId="19EC577E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81FE5" w:rsidRPr="00504E7B" w14:paraId="473769DE" w14:textId="77777777" w:rsidTr="00AC6806">
        <w:tc>
          <w:tcPr>
            <w:tcW w:w="9058" w:type="dxa"/>
          </w:tcPr>
          <w:p w14:paraId="6F37B569" w14:textId="1AE53D24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81FE5" w:rsidRPr="00504E7B" w14:paraId="0A4DE59C" w14:textId="77777777" w:rsidTr="004854FE">
        <w:tc>
          <w:tcPr>
            <w:tcW w:w="9058" w:type="dxa"/>
          </w:tcPr>
          <w:p w14:paraId="17614983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81FE5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81FE5" w:rsidRPr="00504E7B" w14:paraId="3C01BC67" w14:textId="77777777" w:rsidTr="00AC6806">
        <w:tc>
          <w:tcPr>
            <w:tcW w:w="9058" w:type="dxa"/>
          </w:tcPr>
          <w:p w14:paraId="5FFB0528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81FE5" w:rsidRPr="00504E7B" w14:paraId="4FEBBBB1" w14:textId="77777777" w:rsidTr="00AC6806">
        <w:tc>
          <w:tcPr>
            <w:tcW w:w="9058" w:type="dxa"/>
          </w:tcPr>
          <w:p w14:paraId="29A59256" w14:textId="77777777" w:rsidR="00981FE5" w:rsidRPr="00504E7B" w:rsidRDefault="00981FE5" w:rsidP="00981FE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81FE5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81FE5" w:rsidRPr="00504E7B" w:rsidRDefault="00981FE5" w:rsidP="00981FE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981FE5" w:rsidRPr="00BB3C7C" w14:paraId="328B69C2" w14:textId="77777777" w:rsidTr="00AC6806">
        <w:tc>
          <w:tcPr>
            <w:tcW w:w="9058" w:type="dxa"/>
          </w:tcPr>
          <w:p w14:paraId="364FE831" w14:textId="77777777" w:rsidR="00981FE5" w:rsidRPr="00BB3C7C" w:rsidRDefault="00981FE5" w:rsidP="00981FE5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981FE5" w:rsidRPr="00504E7B" w14:paraId="213171D2" w14:textId="77777777" w:rsidTr="00AC6806">
        <w:tc>
          <w:tcPr>
            <w:tcW w:w="9058" w:type="dxa"/>
          </w:tcPr>
          <w:p w14:paraId="2964F5AB" w14:textId="77777777" w:rsidR="00981FE5" w:rsidRPr="00BB3C7C" w:rsidRDefault="00981FE5" w:rsidP="00981FE5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81FE5" w:rsidRPr="00504E7B" w14:paraId="6B713F5C" w14:textId="77777777" w:rsidTr="00AC6806">
        <w:tc>
          <w:tcPr>
            <w:tcW w:w="9058" w:type="dxa"/>
          </w:tcPr>
          <w:p w14:paraId="00E850D2" w14:textId="77777777" w:rsidR="00981FE5" w:rsidRPr="00504E7B" w:rsidRDefault="00981FE5" w:rsidP="00981FE5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54874CB" w14:textId="77777777" w:rsidR="00981FE5" w:rsidRPr="001002F3" w:rsidRDefault="00641C3C" w:rsidP="00981FE5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981FE5" w:rsidRPr="00981FE5">
              <w:rPr>
                <w:b/>
                <w:bCs/>
              </w:rPr>
              <w:t>dostawę sprzętu komputerowego na potrzeby pracowni zawodowych Mechanik pojazdów samochodowych oraz Kierowca mechanik,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514E8F1E" w14:textId="674759A9" w:rsidR="00641C3C" w:rsidRPr="00504E7B" w:rsidRDefault="00981FE5" w:rsidP="00981FE5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0D6797" w:rsidRPr="000D6797">
              <w:t>ZS2.261.257.2025/0004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E391B" w14:textId="77777777" w:rsidR="005805D3" w:rsidRDefault="005805D3">
      <w:pPr>
        <w:spacing w:after="0" w:line="240" w:lineRule="auto"/>
      </w:pPr>
      <w:r>
        <w:separator/>
      </w:r>
    </w:p>
  </w:endnote>
  <w:endnote w:type="continuationSeparator" w:id="0">
    <w:p w14:paraId="1AD90BDF" w14:textId="77777777" w:rsidR="005805D3" w:rsidRDefault="0058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2CA3A" w14:textId="77777777" w:rsidR="005805D3" w:rsidRDefault="005805D3">
      <w:pPr>
        <w:spacing w:after="0" w:line="240" w:lineRule="auto"/>
      </w:pPr>
      <w:r>
        <w:separator/>
      </w:r>
    </w:p>
  </w:footnote>
  <w:footnote w:type="continuationSeparator" w:id="0">
    <w:p w14:paraId="76E6D261" w14:textId="77777777" w:rsidR="005805D3" w:rsidRDefault="00580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D50C" w14:textId="77777777" w:rsidR="00981FE5" w:rsidRPr="00312726" w:rsidRDefault="00981FE5" w:rsidP="00981FE5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1A1AE077" wp14:editId="1421E410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797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5870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89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5D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1FE5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402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FE5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6292</Words>
  <Characters>37758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2025-09-04T15:39:00Z</dcterms:created>
  <dcterms:modified xsi:type="dcterms:W3CDTF">2025-09-04T15:39:00Z</dcterms:modified>
</cp:coreProperties>
</file>